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6AEC7C" w14:textId="5BDA7F5E" w:rsidR="00767475" w:rsidRPr="00B03C99" w:rsidRDefault="00767475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B03C99">
        <w:rPr>
          <w:rFonts w:ascii="Cambria" w:hAnsi="Cambria"/>
          <w:b/>
          <w:bCs/>
        </w:rPr>
        <w:t>Załącznik nr 4</w:t>
      </w:r>
      <w:r w:rsidR="00280430" w:rsidRPr="00B03C99">
        <w:rPr>
          <w:rFonts w:ascii="Cambria" w:hAnsi="Cambria"/>
          <w:b/>
          <w:bCs/>
        </w:rPr>
        <w:t>A</w:t>
      </w:r>
      <w:r w:rsidRPr="00B03C99">
        <w:rPr>
          <w:rFonts w:ascii="Cambria" w:hAnsi="Cambria"/>
          <w:b/>
          <w:bCs/>
        </w:rPr>
        <w:t xml:space="preserve"> do SWZ</w:t>
      </w:r>
    </w:p>
    <w:p w14:paraId="272A7375" w14:textId="77777777" w:rsidR="00B03C9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bookmarkStart w:id="0" w:name="_Hlk139280961"/>
      <w:bookmarkStart w:id="1" w:name="_Hlk139280935"/>
      <w:r w:rsidRPr="00B03C99">
        <w:rPr>
          <w:rFonts w:ascii="Cambria" w:hAnsi="Cambria"/>
          <w:b/>
          <w:bCs/>
        </w:rPr>
        <w:t xml:space="preserve">Wzór oświadczenia uwzględniającego przesłanki wykluczenia z art. 7 ust. 1 </w:t>
      </w:r>
    </w:p>
    <w:p w14:paraId="52FF3E25" w14:textId="32E8C716" w:rsidR="00767475" w:rsidRPr="00B03C99" w:rsidRDefault="00280430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B03C99">
        <w:rPr>
          <w:rFonts w:ascii="Cambria" w:hAnsi="Cambria"/>
          <w:b/>
          <w:bCs/>
        </w:rPr>
        <w:t>Ustawy o szczególnych rozwiązaniach w zakresie przeciwdziałania wspieraniu agresji na Ukrainę oraz służących ochronie bezpieczeństwa narodowego.</w:t>
      </w:r>
      <w:bookmarkEnd w:id="0"/>
    </w:p>
    <w:p w14:paraId="0595AFD8" w14:textId="77777777" w:rsidR="00B03C99" w:rsidRPr="00B03C99" w:rsidRDefault="00B03C99" w:rsidP="00B03C99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bookmarkStart w:id="2" w:name="_Hlk167368250"/>
      <w:bookmarkEnd w:id="1"/>
      <w:r w:rsidRPr="00B03C99">
        <w:rPr>
          <w:rFonts w:ascii="Cambria" w:hAnsi="Cambria"/>
          <w:b/>
          <w:sz w:val="24"/>
          <w:szCs w:val="24"/>
        </w:rPr>
        <w:t xml:space="preserve">(Znak postępowania: </w:t>
      </w:r>
      <w:bookmarkStart w:id="3" w:name="_Hlk100825754"/>
      <w:r w:rsidRPr="00B03C99">
        <w:rPr>
          <w:rFonts w:ascii="Cambria" w:hAnsi="Cambria"/>
          <w:b/>
          <w:bCs/>
          <w:sz w:val="24"/>
          <w:szCs w:val="24"/>
        </w:rPr>
        <w:t>PI.271.1.3.2024</w:t>
      </w:r>
      <w:bookmarkEnd w:id="3"/>
      <w:r w:rsidRPr="00B03C99">
        <w:rPr>
          <w:rFonts w:ascii="Cambria" w:hAnsi="Cambria"/>
          <w:b/>
          <w:sz w:val="24"/>
          <w:szCs w:val="24"/>
        </w:rPr>
        <w:t>)</w:t>
      </w:r>
    </w:p>
    <w:p w14:paraId="3065F350" w14:textId="77777777" w:rsidR="00B03C99" w:rsidRDefault="00B03C99" w:rsidP="00B03C99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  <w:szCs w:val="24"/>
          <w:u w:val="single"/>
        </w:rPr>
      </w:pPr>
    </w:p>
    <w:p w14:paraId="5A87A7A4" w14:textId="77777777" w:rsidR="00B03C99" w:rsidRDefault="00B03C99" w:rsidP="00B03C99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bookmarkStart w:id="4" w:name="_Hlk167368156"/>
      <w:bookmarkEnd w:id="2"/>
      <w:r>
        <w:rPr>
          <w:rFonts w:ascii="Cambria" w:hAnsi="Cambria"/>
          <w:b/>
          <w:szCs w:val="24"/>
          <w:u w:val="single"/>
        </w:rPr>
        <w:t>ZAMAWIAJĄCY:</w:t>
      </w:r>
    </w:p>
    <w:p w14:paraId="213724EF" w14:textId="77777777" w:rsidR="00B03C99" w:rsidRDefault="00B03C99" w:rsidP="00B03C99">
      <w:pPr>
        <w:spacing w:line="276" w:lineRule="auto"/>
        <w:ind w:left="284"/>
        <w:rPr>
          <w:rFonts w:ascii="Cambria" w:hAnsi="Cambria"/>
          <w:lang w:eastAsia="pl-PL"/>
        </w:rPr>
      </w:pPr>
      <w:r>
        <w:rPr>
          <w:rFonts w:ascii="Cambria" w:hAnsi="Cambria"/>
          <w:b/>
        </w:rPr>
        <w:t>Gmina Łuków</w:t>
      </w:r>
      <w:r>
        <w:rPr>
          <w:rFonts w:ascii="Cambria" w:hAnsi="Cambria"/>
        </w:rPr>
        <w:t xml:space="preserve"> zwana dalej „Zamawiającym”</w:t>
      </w:r>
    </w:p>
    <w:p w14:paraId="5B909CF2" w14:textId="77777777" w:rsidR="00B03C99" w:rsidRDefault="00B03C99" w:rsidP="00B03C99">
      <w:pPr>
        <w:spacing w:line="276" w:lineRule="auto"/>
        <w:ind w:left="284"/>
        <w:rPr>
          <w:rFonts w:ascii="Cambria" w:hAnsi="Cambria"/>
        </w:rPr>
      </w:pPr>
      <w:bookmarkStart w:id="5" w:name="_Hlk100828076"/>
      <w:r>
        <w:rPr>
          <w:rFonts w:ascii="Cambria" w:hAnsi="Cambria"/>
        </w:rPr>
        <w:t>ul. Świderska 12, 21–400 Łuków</w:t>
      </w:r>
      <w:r>
        <w:rPr>
          <w:rFonts w:ascii="Cambria" w:hAnsi="Cambria"/>
        </w:rPr>
        <w:tab/>
      </w:r>
    </w:p>
    <w:p w14:paraId="55E1CBA0" w14:textId="77777777" w:rsidR="00B03C99" w:rsidRDefault="00B03C99" w:rsidP="00B03C99">
      <w:pPr>
        <w:spacing w:line="276" w:lineRule="auto"/>
        <w:ind w:left="284"/>
        <w:rPr>
          <w:rFonts w:ascii="Cambria" w:hAnsi="Cambria"/>
        </w:rPr>
      </w:pPr>
      <w:r>
        <w:rPr>
          <w:rFonts w:ascii="Cambria" w:hAnsi="Cambria"/>
        </w:rPr>
        <w:t>NIP: 8251997986</w:t>
      </w:r>
      <w:bookmarkEnd w:id="5"/>
      <w:r>
        <w:rPr>
          <w:rFonts w:ascii="Cambria" w:hAnsi="Cambria"/>
        </w:rPr>
        <w:t>, REGON: 711582440</w:t>
      </w:r>
    </w:p>
    <w:p w14:paraId="524D9F8D" w14:textId="77777777" w:rsidR="00B03C99" w:rsidRDefault="00B03C99" w:rsidP="00B03C99">
      <w:pPr>
        <w:spacing w:line="276" w:lineRule="auto"/>
        <w:ind w:left="284"/>
        <w:rPr>
          <w:rFonts w:ascii="Cambria" w:hAnsi="Cambria"/>
          <w:color w:val="00B050"/>
        </w:rPr>
      </w:pPr>
      <w:r>
        <w:rPr>
          <w:rFonts w:ascii="Cambria" w:hAnsi="Cambria"/>
        </w:rPr>
        <w:t xml:space="preserve">Adres poczty elektronicznej: </w:t>
      </w:r>
      <w:r w:rsidRPr="00CC0588">
        <w:rPr>
          <w:rFonts w:ascii="Cambria" w:hAnsi="Cambria"/>
          <w:color w:val="0070C0"/>
          <w:u w:val="single"/>
        </w:rPr>
        <w:t>inwestycje@lukow.ug.gov.pl</w:t>
      </w:r>
    </w:p>
    <w:p w14:paraId="06EEC9AE" w14:textId="77777777" w:rsidR="00B03C99" w:rsidRDefault="00B03C99" w:rsidP="00B03C99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 [URL]: </w:t>
      </w:r>
      <w:r w:rsidRPr="00CC0588">
        <w:rPr>
          <w:rFonts w:ascii="Cambria" w:hAnsi="Cambria"/>
          <w:color w:val="0070C0"/>
          <w:u w:val="single"/>
        </w:rPr>
        <w:t>https://www.lukow.ug.gov.pl</w:t>
      </w:r>
    </w:p>
    <w:p w14:paraId="11BBC971" w14:textId="77777777" w:rsidR="00B03C99" w:rsidRDefault="00B03C99" w:rsidP="00B03C99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6C2BB47D" w14:textId="77777777" w:rsidR="00B03C99" w:rsidRPr="00CC0588" w:rsidRDefault="00B03C99" w:rsidP="00B03C99">
      <w:pPr>
        <w:tabs>
          <w:tab w:val="left" w:pos="567"/>
        </w:tabs>
        <w:autoSpaceDE w:val="0"/>
        <w:adjustRightInd w:val="0"/>
        <w:spacing w:line="276" w:lineRule="auto"/>
        <w:ind w:left="284"/>
        <w:jc w:val="both"/>
        <w:rPr>
          <w:rFonts w:ascii="Cambria" w:hAnsi="Cambria"/>
          <w:color w:val="0070C0"/>
        </w:rPr>
      </w:pPr>
      <w:r w:rsidRPr="00CC0588">
        <w:rPr>
          <w:rFonts w:ascii="Cambria" w:hAnsi="Cambria"/>
          <w:color w:val="0070C0"/>
          <w:u w:val="single"/>
        </w:rPr>
        <w:t>https://uglukow.bip.lubelskie.pl</w:t>
      </w:r>
    </w:p>
    <w:bookmarkEnd w:id="4"/>
    <w:p w14:paraId="63B80157" w14:textId="77777777" w:rsidR="00B03C99" w:rsidRDefault="00B03C99" w:rsidP="00B03C99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25185008" w14:textId="77777777" w:rsidR="00B03C99" w:rsidRPr="00685447" w:rsidRDefault="00B03C99" w:rsidP="00B03C99">
      <w:pPr>
        <w:spacing w:line="276" w:lineRule="auto"/>
        <w:rPr>
          <w:rFonts w:ascii="Cambria" w:hAnsi="Cambria" w:cs="Calibri"/>
          <w:b/>
          <w:u w:val="single"/>
        </w:rPr>
      </w:pPr>
      <w:bookmarkStart w:id="6" w:name="_Hlk167370621"/>
      <w:r w:rsidRPr="00685447">
        <w:rPr>
          <w:rFonts w:ascii="Cambria" w:hAnsi="Cambria" w:cs="Calibri"/>
          <w:b/>
          <w:u w:val="single"/>
        </w:rPr>
        <w:t>PODMIOT W IMIENIU KTÓREGO SKŁADANE JEST OŚWIADCZENIE:</w:t>
      </w:r>
    </w:p>
    <w:p w14:paraId="30C30C30" w14:textId="77777777" w:rsidR="00B03C99" w:rsidRPr="00685447" w:rsidRDefault="00B03C99" w:rsidP="00B03C99">
      <w:pPr>
        <w:spacing w:line="276" w:lineRule="auto"/>
        <w:rPr>
          <w:rFonts w:ascii="Cambria" w:hAnsi="Cambria" w:cs="Calibri"/>
          <w:b/>
          <w:u w:val="single"/>
        </w:rPr>
      </w:pPr>
    </w:p>
    <w:p w14:paraId="45B759A4" w14:textId="77777777" w:rsidR="00B03C99" w:rsidRPr="00CC0588" w:rsidRDefault="00B03C99" w:rsidP="00B03C99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78BD1" wp14:editId="408BC4D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8890" r="5080" b="7620"/>
                <wp:wrapNone/>
                <wp:docPr id="940267766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51EF5" id="Prostokąt 2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CC0588">
        <w:rPr>
          <w:rFonts w:ascii="Cambria" w:hAnsi="Cambria" w:cs="Calibri"/>
        </w:rPr>
        <w:t xml:space="preserve"> </w:t>
      </w:r>
      <w:r w:rsidRPr="00CC0588">
        <w:rPr>
          <w:rFonts w:ascii="Cambria" w:hAnsi="Cambria" w:cs="Calibri"/>
          <w:color w:val="000000"/>
          <w:sz w:val="23"/>
          <w:szCs w:val="23"/>
        </w:rPr>
        <w:t>Wykonawca, w tym wykonawca wspólnie ubiegający się o udzielenie zamówienia</w:t>
      </w:r>
    </w:p>
    <w:p w14:paraId="25F6B801" w14:textId="77777777" w:rsidR="00B03C99" w:rsidRPr="00685447" w:rsidRDefault="00B03C99" w:rsidP="00B03C99">
      <w:pPr>
        <w:tabs>
          <w:tab w:val="right" w:pos="10512"/>
        </w:tabs>
        <w:ind w:left="1134" w:hanging="255"/>
        <w:contextualSpacing/>
        <w:jc w:val="both"/>
        <w:rPr>
          <w:rFonts w:ascii="Cambria" w:hAnsi="Cambria" w:cs="Calibri"/>
          <w:b/>
          <w:bCs/>
          <w:sz w:val="16"/>
          <w:szCs w:val="16"/>
        </w:rPr>
      </w:pPr>
    </w:p>
    <w:p w14:paraId="04FDC686" w14:textId="77777777" w:rsidR="00B03C99" w:rsidRPr="00CC0588" w:rsidRDefault="00B03C99" w:rsidP="00B03C99">
      <w:pPr>
        <w:pStyle w:val="Akapitzlist"/>
        <w:spacing w:before="120" w:line="276" w:lineRule="auto"/>
        <w:ind w:left="453" w:firstLine="567"/>
        <w:jc w:val="both"/>
        <w:rPr>
          <w:rFonts w:ascii="Cambria" w:hAnsi="Cambria" w:cs="Calibr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0B45DE" wp14:editId="448446B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12065" t="10795" r="5080" b="5715"/>
                <wp:wrapNone/>
                <wp:docPr id="1681903229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484DF" id="Prostokąt 1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CC0588">
        <w:rPr>
          <w:rFonts w:ascii="Cambria" w:hAnsi="Cambria" w:cs="Calibri"/>
        </w:rPr>
        <w:t xml:space="preserve"> </w:t>
      </w:r>
      <w:r w:rsidRPr="00CC0588">
        <w:rPr>
          <w:rFonts w:ascii="Cambria" w:hAnsi="Cambria" w:cs="Calibri"/>
          <w:color w:val="000000"/>
          <w:sz w:val="23"/>
          <w:szCs w:val="23"/>
        </w:rPr>
        <w:t>Podmiot udostępniający zasoby</w:t>
      </w:r>
    </w:p>
    <w:p w14:paraId="16B5B316" w14:textId="77777777" w:rsidR="00B03C99" w:rsidRDefault="00B03C99" w:rsidP="00B03C99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3A41381" w14:textId="77777777" w:rsidR="00B03C99" w:rsidRPr="00FF4697" w:rsidRDefault="00B03C99" w:rsidP="00B03C99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………..…..…</w:t>
      </w:r>
      <w:r>
        <w:rPr>
          <w:rFonts w:ascii="Cambria" w:hAnsi="Cambria"/>
        </w:rPr>
        <w:t>…</w:t>
      </w:r>
    </w:p>
    <w:p w14:paraId="588D24C3" w14:textId="77777777" w:rsidR="00B03C99" w:rsidRPr="00FF4697" w:rsidRDefault="00B03C99" w:rsidP="00B03C99">
      <w:pPr>
        <w:spacing w:line="276" w:lineRule="auto"/>
        <w:ind w:right="-12"/>
        <w:rPr>
          <w:rFonts w:ascii="Cambria" w:hAnsi="Cambria"/>
        </w:rPr>
      </w:pPr>
      <w:r w:rsidRPr="00FF4697">
        <w:rPr>
          <w:rFonts w:ascii="Cambria" w:hAnsi="Cambria"/>
        </w:rPr>
        <w:t>…………………………………………</w:t>
      </w:r>
      <w:r>
        <w:rPr>
          <w:rFonts w:ascii="Cambria" w:hAnsi="Cambria"/>
        </w:rPr>
        <w:t>……………………………………………………………………..</w:t>
      </w:r>
      <w:r w:rsidRPr="00FF4697">
        <w:rPr>
          <w:rFonts w:ascii="Cambria" w:hAnsi="Cambria"/>
        </w:rPr>
        <w:t>………..…</w:t>
      </w:r>
      <w:r>
        <w:rPr>
          <w:rFonts w:ascii="Cambria" w:hAnsi="Cambria"/>
        </w:rPr>
        <w:t>….</w:t>
      </w:r>
      <w:r w:rsidRPr="00FF4697">
        <w:rPr>
          <w:rFonts w:ascii="Cambria" w:hAnsi="Cambria"/>
        </w:rPr>
        <w:t>…</w:t>
      </w:r>
      <w:r>
        <w:rPr>
          <w:rFonts w:ascii="Cambria" w:hAnsi="Cambria"/>
        </w:rPr>
        <w:t>.</w:t>
      </w:r>
    </w:p>
    <w:p w14:paraId="39C83212" w14:textId="77777777" w:rsidR="00B03C99" w:rsidRPr="00FF4697" w:rsidRDefault="00B03C99" w:rsidP="00B03C99">
      <w:pPr>
        <w:spacing w:line="276" w:lineRule="auto"/>
        <w:ind w:right="-12"/>
        <w:jc w:val="center"/>
        <w:rPr>
          <w:rFonts w:ascii="Cambria" w:hAnsi="Cambria"/>
          <w:i/>
          <w:sz w:val="20"/>
          <w:szCs w:val="20"/>
        </w:rPr>
      </w:pPr>
      <w:r w:rsidRPr="00FF4697">
        <w:rPr>
          <w:rFonts w:ascii="Cambria" w:hAnsi="Cambria"/>
          <w:i/>
          <w:sz w:val="20"/>
          <w:szCs w:val="20"/>
        </w:rPr>
        <w:t xml:space="preserve"> (pełna nazwa/firma, a</w:t>
      </w:r>
      <w:r>
        <w:rPr>
          <w:rFonts w:ascii="Cambria" w:hAnsi="Cambria"/>
          <w:i/>
          <w:sz w:val="20"/>
          <w:szCs w:val="20"/>
        </w:rPr>
        <w:t xml:space="preserve">dres, w zależności od podmiotu: </w:t>
      </w:r>
      <w:r w:rsidRPr="00FF4697">
        <w:rPr>
          <w:rFonts w:ascii="Cambria" w:hAnsi="Cambria"/>
          <w:i/>
          <w:sz w:val="20"/>
          <w:szCs w:val="20"/>
        </w:rPr>
        <w:t>NIP/PESEL, KRS/CEIDG)</w:t>
      </w:r>
    </w:p>
    <w:p w14:paraId="50359F39" w14:textId="77777777" w:rsidR="00B03C99" w:rsidRPr="009C2424" w:rsidRDefault="00B03C99" w:rsidP="00B03C99">
      <w:pPr>
        <w:spacing w:line="276" w:lineRule="auto"/>
        <w:rPr>
          <w:rFonts w:ascii="Cambria" w:hAnsi="Cambria"/>
          <w:u w:val="single"/>
        </w:rPr>
      </w:pPr>
      <w:r w:rsidRPr="00FF4697">
        <w:rPr>
          <w:rFonts w:ascii="Cambria" w:hAnsi="Cambria"/>
          <w:u w:val="single"/>
        </w:rPr>
        <w:t>reprezentowany przez:</w:t>
      </w:r>
      <w:r>
        <w:rPr>
          <w:rFonts w:ascii="Cambria" w:hAnsi="Cambria"/>
          <w:u w:val="single"/>
        </w:rPr>
        <w:t xml:space="preserve"> </w:t>
      </w:r>
      <w:r w:rsidRPr="00FF4697">
        <w:rPr>
          <w:rFonts w:ascii="Cambria" w:hAnsi="Cambria"/>
        </w:rPr>
        <w:t>……………………………………………</w:t>
      </w:r>
      <w:r>
        <w:rPr>
          <w:rFonts w:ascii="Cambria" w:hAnsi="Cambria"/>
        </w:rPr>
        <w:t>…………………………………</w:t>
      </w:r>
      <w:r w:rsidRPr="00FF4697">
        <w:rPr>
          <w:rFonts w:ascii="Cambria" w:hAnsi="Cambria"/>
        </w:rPr>
        <w:t>……..…..…</w:t>
      </w:r>
      <w:r>
        <w:rPr>
          <w:rFonts w:ascii="Cambria" w:hAnsi="Cambria"/>
        </w:rPr>
        <w:t>………………………………</w:t>
      </w:r>
      <w:r w:rsidRPr="00FF4697">
        <w:rPr>
          <w:rFonts w:ascii="Cambria" w:hAnsi="Cambria"/>
        </w:rPr>
        <w:t>………</w:t>
      </w:r>
    </w:p>
    <w:p w14:paraId="342A40DF" w14:textId="77777777" w:rsidR="00B03C99" w:rsidRPr="009640E1" w:rsidRDefault="00B03C99" w:rsidP="00B03C99">
      <w:pPr>
        <w:spacing w:line="276" w:lineRule="auto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 xml:space="preserve">                                                                         </w:t>
      </w:r>
      <w:r w:rsidRPr="00FF4697">
        <w:rPr>
          <w:rFonts w:ascii="Cambria" w:hAnsi="Cambria"/>
          <w:i/>
          <w:sz w:val="20"/>
          <w:szCs w:val="20"/>
        </w:rPr>
        <w:t>(imię, nazwisko, stanowisko/podstawa do reprezentacji)</w:t>
      </w:r>
    </w:p>
    <w:bookmarkEnd w:id="6"/>
    <w:p w14:paraId="14258CA5" w14:textId="77777777" w:rsidR="002A5994" w:rsidRDefault="002A5994" w:rsidP="00EA0EA4">
      <w:pPr>
        <w:spacing w:line="276" w:lineRule="auto"/>
        <w:rPr>
          <w:rFonts w:ascii="Cambria" w:hAnsi="Cambria"/>
          <w:i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3"/>
      </w:tblGrid>
      <w:tr w:rsidR="00767475" w:rsidRPr="001A1359" w14:paraId="659DEEAE" w14:textId="77777777" w:rsidTr="00643402">
        <w:tc>
          <w:tcPr>
            <w:tcW w:w="9093" w:type="dxa"/>
            <w:shd w:val="clear" w:color="auto" w:fill="F2F2F2"/>
          </w:tcPr>
          <w:p w14:paraId="29471E5D" w14:textId="77777777" w:rsidR="008B2BBC" w:rsidRDefault="008B2BBC" w:rsidP="006434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3E52B02E" w14:textId="4CE80DC0" w:rsidR="00280430" w:rsidRP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Oświadczenia wykonawcy</w:t>
            </w:r>
          </w:p>
          <w:p w14:paraId="053D9ED2" w14:textId="665D01C5" w:rsidR="00280430" w:rsidRDefault="00280430" w:rsidP="0028043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80430">
              <w:rPr>
                <w:rFonts w:ascii="Cambria" w:hAnsi="Cambria"/>
                <w:b/>
              </w:rPr>
              <w:t>UWZGLĘDNIAJĄCE PRZESŁANKI WYKLUCZENIA Z ART. 7 UST. 1 USTAWY O</w:t>
            </w:r>
            <w:r>
              <w:rPr>
                <w:rFonts w:ascii="Cambria" w:hAnsi="Cambria"/>
                <w:b/>
              </w:rPr>
              <w:t> </w:t>
            </w:r>
            <w:r w:rsidRPr="00280430">
              <w:rPr>
                <w:rFonts w:ascii="Cambria" w:hAnsi="Cambria"/>
                <w:b/>
              </w:rPr>
              <w:t>SZCZEGÓLNYCH ROZWIĄZANIACH W ZAKRESIE PRZECIWDZIAŁANIA WSPIERANIU AGRESJI NA UKRAINĘ ORAZ SŁUŻĄCYCH OCHRONIE BEZPIECZEŃSTWA NARODOWEGO</w:t>
            </w:r>
          </w:p>
          <w:p w14:paraId="51131F20" w14:textId="77777777" w:rsidR="008B2BBC" w:rsidRPr="00643402" w:rsidRDefault="008B2BBC" w:rsidP="008D73A1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6DA842A" w14:textId="77777777" w:rsidR="00767475" w:rsidRPr="00614FD7" w:rsidRDefault="00767475" w:rsidP="00EA0EA4">
      <w:pPr>
        <w:spacing w:line="276" w:lineRule="auto"/>
        <w:rPr>
          <w:rFonts w:ascii="Cambria" w:hAnsi="Cambria"/>
          <w:b/>
          <w:sz w:val="20"/>
          <w:szCs w:val="20"/>
        </w:rPr>
      </w:pPr>
    </w:p>
    <w:p w14:paraId="0FDAE830" w14:textId="77777777" w:rsidR="00B03C99" w:rsidRDefault="008B2BBC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0BAF3299" w14:textId="77777777" w:rsidR="00B03C99" w:rsidRDefault="00B03C99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166CACF3" w14:textId="77777777" w:rsidR="00B03C99" w:rsidRDefault="00B03C99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38AFDD4E" w14:textId="77777777" w:rsidR="00B03C99" w:rsidRDefault="00B03C99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ab/>
      </w:r>
    </w:p>
    <w:p w14:paraId="53A8AC28" w14:textId="77777777" w:rsidR="00B03C99" w:rsidRDefault="00B03C99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045851A3" w14:textId="58C8FCE1" w:rsidR="00280430" w:rsidRPr="00280430" w:rsidRDefault="00B03C99" w:rsidP="000F19E6">
      <w:pPr>
        <w:tabs>
          <w:tab w:val="left" w:pos="0"/>
        </w:tabs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Na potrzeby postępowania o udzielenie zamówienia publicznego, którego przedmiotem jest</w:t>
      </w:r>
      <w:r w:rsidR="00280430">
        <w:rPr>
          <w:rFonts w:ascii="Cambria" w:hAnsi="Cambria"/>
        </w:rPr>
        <w:t xml:space="preserve"> </w:t>
      </w:r>
      <w:bookmarkStart w:id="7" w:name="_Hlk100825778"/>
      <w:r w:rsidRPr="004A77D8">
        <w:rPr>
          <w:rFonts w:ascii="Cambria" w:hAnsi="Cambria"/>
          <w:b/>
          <w:bCs/>
          <w:i/>
          <w:iCs/>
          <w:color w:val="0070C0"/>
        </w:rPr>
        <w:t>Budowa sieci kanalizacji sanitarnej w Gminie Łuków – etap IV</w:t>
      </w:r>
      <w:bookmarkEnd w:id="7"/>
      <w:r>
        <w:rPr>
          <w:rFonts w:ascii="Cambria" w:hAnsi="Cambria"/>
          <w:b/>
          <w:bCs/>
          <w:i/>
          <w:iCs/>
          <w:color w:val="0070C0"/>
        </w:rPr>
        <w:t>,</w:t>
      </w:r>
      <w:r w:rsidR="008D73A1">
        <w:rPr>
          <w:rFonts w:ascii="Cambria" w:hAnsi="Cambria"/>
          <w:b/>
          <w:bCs/>
          <w:color w:val="002060"/>
        </w:rPr>
        <w:t xml:space="preserve"> </w:t>
      </w:r>
      <w:r w:rsidR="00280430" w:rsidRPr="00280430">
        <w:rPr>
          <w:rFonts w:ascii="Cambria" w:hAnsi="Cambria"/>
          <w:b/>
          <w:bCs/>
        </w:rPr>
        <w:t>oświadczam,</w:t>
      </w:r>
      <w:r w:rsidR="00280430" w:rsidRPr="00280430">
        <w:rPr>
          <w:rFonts w:ascii="Cambria" w:hAnsi="Cambria"/>
        </w:rPr>
        <w:t xml:space="preserve"> co następuje:</w:t>
      </w:r>
    </w:p>
    <w:p w14:paraId="6BCBE3AC" w14:textId="260EFBA4" w:rsidR="000F19E6" w:rsidRDefault="00280430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</w:p>
    <w:p w14:paraId="5EC1899F" w14:textId="00A425FC" w:rsidR="00280430" w:rsidRDefault="000F19E6" w:rsidP="008D73A1">
      <w:pPr>
        <w:tabs>
          <w:tab w:val="left" w:pos="0"/>
        </w:tabs>
        <w:spacing w:line="288" w:lineRule="auto"/>
        <w:contextualSpacing/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280430" w:rsidRPr="00280430">
        <w:rPr>
          <w:rFonts w:ascii="Cambria" w:hAnsi="Cambria"/>
        </w:rPr>
        <w:t>Oświadczam, że nie zachodzą w stosunku do mnie przesłanki wykluczenia z</w:t>
      </w:r>
      <w:r w:rsidR="008D73A1">
        <w:rPr>
          <w:rFonts w:ascii="Cambria" w:hAnsi="Cambria"/>
        </w:rPr>
        <w:t> </w:t>
      </w:r>
      <w:r w:rsidR="00280430" w:rsidRPr="00280430">
        <w:rPr>
          <w:rFonts w:ascii="Cambria" w:hAnsi="Cambria"/>
        </w:rPr>
        <w:t xml:space="preserve">postępowania na podstawie art.  7 ust. 1 ustawy z dnia 13 kwietnia 2022 r. o szczególnych rozwiązaniach w zakresie przeciwdziałania wspieraniu agresji na Ukrainę oraz służących ochronie bezpieczeństwa narodowego. </w:t>
      </w:r>
    </w:p>
    <w:p w14:paraId="19812820" w14:textId="77777777" w:rsidR="00280430" w:rsidRPr="00280430" w:rsidRDefault="00280430" w:rsidP="00280430">
      <w:pPr>
        <w:tabs>
          <w:tab w:val="left" w:pos="0"/>
        </w:tabs>
        <w:contextualSpacing/>
        <w:jc w:val="both"/>
        <w:rPr>
          <w:rFonts w:ascii="Cambria" w:hAnsi="Cambria"/>
        </w:rPr>
      </w:pPr>
    </w:p>
    <w:p w14:paraId="6C9FA3A2" w14:textId="77777777" w:rsidR="00593562" w:rsidRDefault="00593562" w:rsidP="008D73A1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6C2975F" w14:textId="3CFEED9B" w:rsidR="008D73A1" w:rsidRPr="00B67377" w:rsidRDefault="008D73A1" w:rsidP="008D73A1">
      <w:pPr>
        <w:spacing w:line="276" w:lineRule="auto"/>
        <w:ind w:left="3540" w:firstLine="708"/>
        <w:jc w:val="both"/>
        <w:rPr>
          <w:rFonts w:ascii="Cambria" w:hAnsi="Cambria"/>
          <w:sz w:val="16"/>
          <w:szCs w:val="16"/>
        </w:rPr>
      </w:pPr>
    </w:p>
    <w:sectPr w:rsidR="008D73A1" w:rsidRPr="00B67377" w:rsidSect="00297817">
      <w:headerReference w:type="default" r:id="rId7"/>
      <w:footerReference w:type="default" r:id="rId8"/>
      <w:pgSz w:w="11900" w:h="16840"/>
      <w:pgMar w:top="851" w:right="1134" w:bottom="851" w:left="1418" w:header="318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ED0D8" w14:textId="77777777" w:rsidR="00A478A1" w:rsidRDefault="00A478A1" w:rsidP="00AF0EDA">
      <w:r>
        <w:separator/>
      </w:r>
    </w:p>
  </w:endnote>
  <w:endnote w:type="continuationSeparator" w:id="0">
    <w:p w14:paraId="7876E8CB" w14:textId="77777777" w:rsidR="00A478A1" w:rsidRDefault="00A478A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E8178" w14:textId="51A683C8" w:rsidR="00767475" w:rsidRPr="00347E7D" w:rsidRDefault="00AF721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>Zał. Nr 4</w:t>
    </w:r>
    <w:r w:rsidR="00280430">
      <w:rPr>
        <w:rFonts w:ascii="Cambria" w:hAnsi="Cambria"/>
        <w:sz w:val="20"/>
        <w:szCs w:val="20"/>
        <w:bdr w:val="single" w:sz="4" w:space="0" w:color="auto"/>
      </w:rPr>
      <w:t xml:space="preserve">A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do SWZ – </w:t>
    </w:r>
    <w:r w:rsidRPr="00AF7212">
      <w:rPr>
        <w:rFonts w:ascii="Cambria" w:hAnsi="Cambria"/>
        <w:sz w:val="20"/>
        <w:szCs w:val="20"/>
        <w:bdr w:val="single" w:sz="4" w:space="0" w:color="auto"/>
      </w:rPr>
      <w:t>Wzór oświadczenia uwzględniającego przesłanki wykluczenia</w:t>
    </w:r>
    <w:r>
      <w:rPr>
        <w:rFonts w:ascii="Cambria" w:hAnsi="Cambria"/>
        <w:sz w:val="20"/>
        <w:szCs w:val="20"/>
        <w:bdr w:val="single" w:sz="4" w:space="0" w:color="auto"/>
      </w:rPr>
      <w:t xml:space="preserve">      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767475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767475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93562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84C72" w14:textId="77777777" w:rsidR="00A478A1" w:rsidRDefault="00A478A1" w:rsidP="00AF0EDA">
      <w:r>
        <w:separator/>
      </w:r>
    </w:p>
  </w:footnote>
  <w:footnote w:type="continuationSeparator" w:id="0">
    <w:p w14:paraId="0FA87E24" w14:textId="77777777" w:rsidR="00A478A1" w:rsidRDefault="00A478A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D0770" w14:textId="7370E8C3" w:rsidR="002A5994" w:rsidRPr="0083481B" w:rsidRDefault="002A5994" w:rsidP="002A5994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bookmarkStart w:id="8" w:name="_Hlk163738858"/>
    <w:r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8240" behindDoc="0" locked="0" layoutInCell="1" allowOverlap="1" wp14:anchorId="01FD0E86" wp14:editId="67211BAD">
          <wp:simplePos x="0" y="0"/>
          <wp:positionH relativeFrom="column">
            <wp:align>center</wp:align>
          </wp:positionH>
          <wp:positionV relativeFrom="paragraph">
            <wp:posOffset>99695</wp:posOffset>
          </wp:positionV>
          <wp:extent cx="5760720" cy="906780"/>
          <wp:effectExtent l="0" t="0" r="0" b="7620"/>
          <wp:wrapThrough wrapText="bothSides">
            <wp:wrapPolygon edited="0">
              <wp:start x="0" y="0"/>
              <wp:lineTo x="0" y="21328"/>
              <wp:lineTo x="21500" y="21328"/>
              <wp:lineTo x="21500" y="0"/>
              <wp:lineTo x="0" y="0"/>
            </wp:wrapPolygon>
          </wp:wrapThrough>
          <wp:docPr id="157429256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06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481B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83481B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83481B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</w:p>
  <w:p w14:paraId="504344D4" w14:textId="77777777" w:rsidR="002A5994" w:rsidRPr="0083481B" w:rsidRDefault="002A5994" w:rsidP="002A5994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83481B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</w:p>
  <w:bookmarkEnd w:id="8"/>
  <w:p w14:paraId="15FAD145" w14:textId="77777777" w:rsidR="002A5994" w:rsidRDefault="002A59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56188703">
    <w:abstractNumId w:val="0"/>
  </w:num>
  <w:num w:numId="2" w16cid:durableId="917833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F19E6"/>
    <w:rsid w:val="000F5117"/>
    <w:rsid w:val="000F5F25"/>
    <w:rsid w:val="00101489"/>
    <w:rsid w:val="001053DA"/>
    <w:rsid w:val="001074F2"/>
    <w:rsid w:val="00124A59"/>
    <w:rsid w:val="00133040"/>
    <w:rsid w:val="00141C70"/>
    <w:rsid w:val="00142DAE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03DE"/>
    <w:rsid w:val="00213FE8"/>
    <w:rsid w:val="002152B1"/>
    <w:rsid w:val="0021685A"/>
    <w:rsid w:val="0023534F"/>
    <w:rsid w:val="00280430"/>
    <w:rsid w:val="00297817"/>
    <w:rsid w:val="002A4BA3"/>
    <w:rsid w:val="002A5994"/>
    <w:rsid w:val="002B612C"/>
    <w:rsid w:val="002C19F3"/>
    <w:rsid w:val="002D27E7"/>
    <w:rsid w:val="002D519F"/>
    <w:rsid w:val="002D6D33"/>
    <w:rsid w:val="002D7788"/>
    <w:rsid w:val="002D7DB7"/>
    <w:rsid w:val="002E1A19"/>
    <w:rsid w:val="002E2996"/>
    <w:rsid w:val="002F7199"/>
    <w:rsid w:val="00305AD3"/>
    <w:rsid w:val="0031236B"/>
    <w:rsid w:val="00315479"/>
    <w:rsid w:val="0032364D"/>
    <w:rsid w:val="00334ADF"/>
    <w:rsid w:val="00347E7D"/>
    <w:rsid w:val="00347FBB"/>
    <w:rsid w:val="00356F1D"/>
    <w:rsid w:val="00376AFE"/>
    <w:rsid w:val="00376D29"/>
    <w:rsid w:val="003775E9"/>
    <w:rsid w:val="00380CF5"/>
    <w:rsid w:val="003876F2"/>
    <w:rsid w:val="003E52F9"/>
    <w:rsid w:val="003F16B2"/>
    <w:rsid w:val="003F577C"/>
    <w:rsid w:val="00411F35"/>
    <w:rsid w:val="004130BE"/>
    <w:rsid w:val="0044238B"/>
    <w:rsid w:val="00476648"/>
    <w:rsid w:val="004918EB"/>
    <w:rsid w:val="0049521B"/>
    <w:rsid w:val="00496694"/>
    <w:rsid w:val="004A5BC1"/>
    <w:rsid w:val="004A5C5B"/>
    <w:rsid w:val="004F11D7"/>
    <w:rsid w:val="00510B13"/>
    <w:rsid w:val="0051228C"/>
    <w:rsid w:val="00515919"/>
    <w:rsid w:val="005169A6"/>
    <w:rsid w:val="00521EEC"/>
    <w:rsid w:val="005326C0"/>
    <w:rsid w:val="005426E0"/>
    <w:rsid w:val="00544035"/>
    <w:rsid w:val="005534D8"/>
    <w:rsid w:val="005714B8"/>
    <w:rsid w:val="00576FE9"/>
    <w:rsid w:val="00593562"/>
    <w:rsid w:val="005A04FC"/>
    <w:rsid w:val="005B4257"/>
    <w:rsid w:val="005B5725"/>
    <w:rsid w:val="005D368E"/>
    <w:rsid w:val="0060464E"/>
    <w:rsid w:val="00614FD7"/>
    <w:rsid w:val="006320EE"/>
    <w:rsid w:val="00633834"/>
    <w:rsid w:val="00642160"/>
    <w:rsid w:val="00642D1F"/>
    <w:rsid w:val="00643402"/>
    <w:rsid w:val="00656078"/>
    <w:rsid w:val="006832CE"/>
    <w:rsid w:val="00685447"/>
    <w:rsid w:val="00691D50"/>
    <w:rsid w:val="00695769"/>
    <w:rsid w:val="00697B8A"/>
    <w:rsid w:val="006B2308"/>
    <w:rsid w:val="006C71C7"/>
    <w:rsid w:val="006D0312"/>
    <w:rsid w:val="006E6851"/>
    <w:rsid w:val="00767475"/>
    <w:rsid w:val="00777E4E"/>
    <w:rsid w:val="00784F4E"/>
    <w:rsid w:val="00792ABE"/>
    <w:rsid w:val="007B556F"/>
    <w:rsid w:val="007C60F3"/>
    <w:rsid w:val="007D1AAA"/>
    <w:rsid w:val="007D5D8F"/>
    <w:rsid w:val="007F0372"/>
    <w:rsid w:val="007F70C2"/>
    <w:rsid w:val="0081110A"/>
    <w:rsid w:val="00830ACF"/>
    <w:rsid w:val="00834B09"/>
    <w:rsid w:val="00853C5E"/>
    <w:rsid w:val="00871EA8"/>
    <w:rsid w:val="00882B04"/>
    <w:rsid w:val="00887580"/>
    <w:rsid w:val="008B22C5"/>
    <w:rsid w:val="008B2BBC"/>
    <w:rsid w:val="008D73A1"/>
    <w:rsid w:val="008E4EDD"/>
    <w:rsid w:val="008E7FF1"/>
    <w:rsid w:val="00917EAE"/>
    <w:rsid w:val="00926DCC"/>
    <w:rsid w:val="009306F3"/>
    <w:rsid w:val="0093107A"/>
    <w:rsid w:val="00935ABE"/>
    <w:rsid w:val="009373D9"/>
    <w:rsid w:val="00965801"/>
    <w:rsid w:val="009749D8"/>
    <w:rsid w:val="0099365A"/>
    <w:rsid w:val="0099617B"/>
    <w:rsid w:val="009A5268"/>
    <w:rsid w:val="009C2275"/>
    <w:rsid w:val="009F013A"/>
    <w:rsid w:val="009F44F6"/>
    <w:rsid w:val="009F6198"/>
    <w:rsid w:val="00A26F50"/>
    <w:rsid w:val="00A31A12"/>
    <w:rsid w:val="00A3548C"/>
    <w:rsid w:val="00A45701"/>
    <w:rsid w:val="00A478A1"/>
    <w:rsid w:val="00A56A6A"/>
    <w:rsid w:val="00A65C6F"/>
    <w:rsid w:val="00AA46BB"/>
    <w:rsid w:val="00AB0654"/>
    <w:rsid w:val="00AC2650"/>
    <w:rsid w:val="00AC5A3F"/>
    <w:rsid w:val="00AD1300"/>
    <w:rsid w:val="00AE034E"/>
    <w:rsid w:val="00AF0128"/>
    <w:rsid w:val="00AF0EDA"/>
    <w:rsid w:val="00AF2970"/>
    <w:rsid w:val="00AF7212"/>
    <w:rsid w:val="00B03C99"/>
    <w:rsid w:val="00B170DD"/>
    <w:rsid w:val="00B31F97"/>
    <w:rsid w:val="00B36366"/>
    <w:rsid w:val="00B52199"/>
    <w:rsid w:val="00B5357E"/>
    <w:rsid w:val="00B54D88"/>
    <w:rsid w:val="00B6198A"/>
    <w:rsid w:val="00B61DA8"/>
    <w:rsid w:val="00B64CCD"/>
    <w:rsid w:val="00BA46F4"/>
    <w:rsid w:val="00BB7855"/>
    <w:rsid w:val="00BF0647"/>
    <w:rsid w:val="00C022CB"/>
    <w:rsid w:val="00C51014"/>
    <w:rsid w:val="00C72711"/>
    <w:rsid w:val="00C93A83"/>
    <w:rsid w:val="00CB5357"/>
    <w:rsid w:val="00CB6728"/>
    <w:rsid w:val="00CE4497"/>
    <w:rsid w:val="00CE5619"/>
    <w:rsid w:val="00D0793C"/>
    <w:rsid w:val="00D15C03"/>
    <w:rsid w:val="00D15D49"/>
    <w:rsid w:val="00D271B2"/>
    <w:rsid w:val="00D41E45"/>
    <w:rsid w:val="00D5164C"/>
    <w:rsid w:val="00D55525"/>
    <w:rsid w:val="00D63B4C"/>
    <w:rsid w:val="00D65103"/>
    <w:rsid w:val="00D8128D"/>
    <w:rsid w:val="00D81F76"/>
    <w:rsid w:val="00DB0CF8"/>
    <w:rsid w:val="00DC4FC0"/>
    <w:rsid w:val="00DE4517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E5C79"/>
    <w:rsid w:val="00EF65F7"/>
    <w:rsid w:val="00F03562"/>
    <w:rsid w:val="00F05B94"/>
    <w:rsid w:val="00F62C3B"/>
    <w:rsid w:val="00F77035"/>
    <w:rsid w:val="00F926BB"/>
    <w:rsid w:val="00F92D59"/>
    <w:rsid w:val="00FA75EB"/>
    <w:rsid w:val="00FB1855"/>
    <w:rsid w:val="00FC1C27"/>
    <w:rsid w:val="00FD20BF"/>
    <w:rsid w:val="00FD43EF"/>
    <w:rsid w:val="00FD67FA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A389F8"/>
  <w15:docId w15:val="{652A02F5-670E-47BD-BD89-253DD0B8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- Accent 11,CW_Lista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  <w:rPr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- Accent 11 Znak,CW_Lista Znak,Akapit z listą4 Znak,Akapit z listą1 Znak"/>
    <w:link w:val="Akapitzlist"/>
    <w:uiPriority w:val="99"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9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70A2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customStyle="1" w:styleId="Domylnaczcionkaakapitu1">
    <w:name w:val="Domyślna czcionka akapitu1"/>
    <w:uiPriority w:val="99"/>
    <w:rsid w:val="001C70A2"/>
  </w:style>
  <w:style w:type="paragraph" w:styleId="Tekstdymka">
    <w:name w:val="Balloon Text"/>
    <w:basedOn w:val="Normalny"/>
    <w:link w:val="TekstdymkaZnak"/>
    <w:uiPriority w:val="99"/>
    <w:semiHidden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C4FC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0530C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0530C2"/>
    <w:rPr>
      <w:rFonts w:ascii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0530C2"/>
    <w:rPr>
      <w:rFonts w:ascii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380CF5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hAnsi="Times New Roman"/>
      <w:color w:val="000000"/>
      <w:sz w:val="22"/>
      <w:lang w:eastAsia="pl-PL"/>
    </w:rPr>
  </w:style>
  <w:style w:type="character" w:styleId="Odwoanieprzypisudolnego">
    <w:name w:val="footnote reference"/>
    <w:uiPriority w:val="99"/>
    <w:semiHidden/>
    <w:rsid w:val="00FD20B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212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>SM</dc:creator>
  <cp:keywords/>
  <dc:description/>
  <cp:lastModifiedBy>Sebastian Mazurkiewicz</cp:lastModifiedBy>
  <cp:revision>2</cp:revision>
  <cp:lastPrinted>2021-07-29T10:57:00Z</cp:lastPrinted>
  <dcterms:created xsi:type="dcterms:W3CDTF">2023-07-03T10:50:00Z</dcterms:created>
  <dcterms:modified xsi:type="dcterms:W3CDTF">2024-05-23T13:45:00Z</dcterms:modified>
</cp:coreProperties>
</file>