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D9275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5F877CF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960457C" w14:textId="6E37D44E" w:rsidR="00B457FC" w:rsidRDefault="00B457FC" w:rsidP="00B457FC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</w:rPr>
        <w:t>(</w:t>
      </w:r>
      <w:r w:rsidRPr="000F07B9">
        <w:rPr>
          <w:rFonts w:ascii="Cambria" w:hAnsi="Cambria"/>
          <w:b/>
        </w:rPr>
        <w:t xml:space="preserve">Znak postępowania: </w:t>
      </w:r>
      <w:bookmarkStart w:id="0" w:name="_Hlk100825754"/>
      <w:r w:rsidRPr="000F07B9">
        <w:rPr>
          <w:rFonts w:ascii="Cambria" w:hAnsi="Cambria"/>
          <w:b/>
          <w:bCs/>
        </w:rPr>
        <w:t>PI.271.1.</w:t>
      </w:r>
      <w:r w:rsidR="00113E26">
        <w:rPr>
          <w:rFonts w:ascii="Cambria" w:hAnsi="Cambria"/>
          <w:b/>
          <w:bCs/>
        </w:rPr>
        <w:t>5</w:t>
      </w:r>
      <w:r w:rsidRPr="000F07B9">
        <w:rPr>
          <w:rFonts w:ascii="Cambria" w:hAnsi="Cambria"/>
          <w:b/>
          <w:bCs/>
        </w:rPr>
        <w:t>.202</w:t>
      </w:r>
      <w:r w:rsidR="00113E26">
        <w:rPr>
          <w:rFonts w:ascii="Cambria" w:hAnsi="Cambria"/>
          <w:b/>
          <w:bCs/>
        </w:rPr>
        <w:t>3</w:t>
      </w:r>
      <w:bookmarkEnd w:id="0"/>
      <w:r w:rsidRPr="000F07B9">
        <w:rPr>
          <w:rFonts w:ascii="Cambria" w:hAnsi="Cambria"/>
          <w:b/>
        </w:rPr>
        <w:t>)</w:t>
      </w:r>
    </w:p>
    <w:p w14:paraId="2D569A43" w14:textId="77777777" w:rsidR="00B457FC" w:rsidRDefault="00B457FC" w:rsidP="00B457F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67E07557" w14:textId="77777777" w:rsidR="00113E26" w:rsidRDefault="00113E26" w:rsidP="00113E26">
      <w:pPr>
        <w:spacing w:line="276" w:lineRule="auto"/>
        <w:ind w:left="284"/>
        <w:rPr>
          <w:rFonts w:ascii="Cambria" w:hAnsi="Cambria"/>
          <w:lang w:eastAsia="pl-PL"/>
        </w:rPr>
      </w:pPr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29026951" w14:textId="77777777" w:rsidR="00113E26" w:rsidRDefault="00113E26" w:rsidP="00113E26">
      <w:pPr>
        <w:spacing w:line="276" w:lineRule="auto"/>
        <w:ind w:left="284"/>
        <w:rPr>
          <w:rFonts w:ascii="Cambria" w:hAnsi="Cambria"/>
        </w:rPr>
      </w:pPr>
      <w:bookmarkStart w:id="1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5C8F12AE" w14:textId="77777777" w:rsidR="00113E26" w:rsidRDefault="00113E26" w:rsidP="00113E26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1"/>
      <w:r>
        <w:rPr>
          <w:rFonts w:ascii="Cambria" w:hAnsi="Cambria"/>
        </w:rPr>
        <w:t>, REGON: 711582440</w:t>
      </w:r>
    </w:p>
    <w:p w14:paraId="77CC7746" w14:textId="77777777" w:rsidR="00113E26" w:rsidRDefault="00113E26" w:rsidP="00113E26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2060"/>
          <w:u w:val="single"/>
        </w:rPr>
        <w:t>inwestycje</w:t>
      </w:r>
      <w:r w:rsidRPr="00D36329">
        <w:rPr>
          <w:rFonts w:ascii="Cambria" w:hAnsi="Cambria"/>
          <w:color w:val="002060"/>
          <w:u w:val="single"/>
        </w:rPr>
        <w:t>@lukow.ug.gov.pl</w:t>
      </w:r>
    </w:p>
    <w:p w14:paraId="7A089F01" w14:textId="77777777" w:rsidR="00113E26" w:rsidRDefault="00113E26" w:rsidP="00113E26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D36329">
        <w:rPr>
          <w:rFonts w:ascii="Cambria" w:hAnsi="Cambria"/>
          <w:color w:val="002060"/>
          <w:u w:val="single"/>
        </w:rPr>
        <w:t>https://www.lukow.ug.gov.pl</w:t>
      </w:r>
    </w:p>
    <w:p w14:paraId="37C8DCD4" w14:textId="77777777" w:rsidR="00113E26" w:rsidRDefault="00113E26" w:rsidP="00113E26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FCC8769" w14:textId="77777777" w:rsidR="00113E26" w:rsidRPr="00D36329" w:rsidRDefault="00113E26" w:rsidP="00113E26">
      <w:pPr>
        <w:pStyle w:val="Standard"/>
        <w:spacing w:line="276" w:lineRule="auto"/>
        <w:ind w:firstLine="284"/>
        <w:rPr>
          <w:rFonts w:ascii="Cambria" w:hAnsi="Cambria"/>
          <w:color w:val="002060"/>
          <w:u w:val="single"/>
        </w:rPr>
      </w:pPr>
      <w:hyperlink r:id="rId8" w:history="1">
        <w:r w:rsidRPr="00D36329">
          <w:rPr>
            <w:rStyle w:val="Hipercze"/>
            <w:rFonts w:ascii="Cambria" w:hAnsi="Cambria"/>
            <w:color w:val="002060"/>
          </w:rPr>
          <w:t>https://ezamowienia.gov.pl/pl</w:t>
        </w:r>
      </w:hyperlink>
    </w:p>
    <w:p w14:paraId="49BDD883" w14:textId="77777777" w:rsidR="00CF66E7" w:rsidRDefault="00CF66E7" w:rsidP="00606429">
      <w:pPr>
        <w:spacing w:line="276" w:lineRule="auto"/>
        <w:rPr>
          <w:rFonts w:ascii="Cambria" w:hAnsi="Cambria"/>
          <w:b/>
          <w:u w:val="single"/>
        </w:rPr>
      </w:pPr>
    </w:p>
    <w:p w14:paraId="5B2F9276" w14:textId="119CDC58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B12A7B0" w14:textId="77777777" w:rsidR="00606429" w:rsidRPr="007D38D4" w:rsidRDefault="0001401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6008E0E">
          <v:rect id="_x0000_s1031" alt="" style="position:absolute;margin-left:6.55pt;margin-top:16.25pt;width:15.6pt;height:14.4pt;z-index:251657216;mso-wrap-edited:f"/>
        </w:pict>
      </w:r>
    </w:p>
    <w:p w14:paraId="25B7D737" w14:textId="77777777"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8C82F60" w14:textId="77777777" w:rsidR="00606429" w:rsidRPr="00120C93" w:rsidRDefault="0001401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2E566E67">
          <v:rect id="_x0000_s1030" alt="" style="position:absolute;margin-left:6.55pt;margin-top:13.3pt;width:15.6pt;height:14.4pt;z-index:251658240;mso-wrap-edited:f"/>
        </w:pict>
      </w:r>
    </w:p>
    <w:p w14:paraId="52CE39E9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C9076C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29E05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91972C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2E6133B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20A17A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3A142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249FCC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3131759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D866DB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326BB4A" w14:textId="77777777" w:rsidR="00F06251" w:rsidRDefault="00F06251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4E737AB0" w14:textId="037E664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F06251" w:rsidRPr="00F06251">
              <w:rPr>
                <w:rFonts w:ascii="Cambria" w:hAnsi="Cambria"/>
                <w:b/>
              </w:rPr>
              <w:t>(t. j. Dz. U. z 2022 r., poz. 1710 ze zm.)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F06251">
              <w:rPr>
                <w:rFonts w:ascii="Cambria" w:hAnsi="Cambria"/>
                <w:b/>
              </w:rPr>
              <w:noBreakHyphen/>
              <w:t> </w:t>
            </w:r>
            <w:r w:rsidRPr="001A1359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3F36851C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B3C4DB7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  <w:p w14:paraId="299D4E7A" w14:textId="6F354F9E" w:rsidR="00F06251" w:rsidRPr="001A1359" w:rsidRDefault="00F06251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2EE8C72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48E9D52" w14:textId="44E48B64" w:rsidR="000501F9" w:rsidRPr="00113E26" w:rsidRDefault="00F2225B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13E26">
        <w:rPr>
          <w:rFonts w:ascii="Cambria" w:hAnsi="Cambria"/>
        </w:rPr>
        <w:lastRenderedPageBreak/>
        <w:t>Na potrzeby postępowania o udzielenie zamówienia publicznego którego przedmiotem jest</w:t>
      </w:r>
      <w:r w:rsidR="00C046EA" w:rsidRPr="00113E26">
        <w:rPr>
          <w:rFonts w:ascii="Cambria" w:hAnsi="Cambria"/>
        </w:rPr>
        <w:t xml:space="preserve"> </w:t>
      </w:r>
      <w:r w:rsidR="009D6EA9" w:rsidRPr="00113E26">
        <w:rPr>
          <w:rFonts w:ascii="Cambria" w:hAnsi="Cambria"/>
        </w:rPr>
        <w:t>zadanie</w:t>
      </w:r>
      <w:r w:rsidR="00BB430E" w:rsidRPr="00113E26">
        <w:rPr>
          <w:rFonts w:ascii="Cambria" w:hAnsi="Cambria"/>
        </w:rPr>
        <w:t xml:space="preserve"> inwestycyjne</w:t>
      </w:r>
      <w:r w:rsidR="009D6EA9" w:rsidRPr="00113E26">
        <w:rPr>
          <w:rFonts w:ascii="Cambria" w:hAnsi="Cambria"/>
        </w:rPr>
        <w:t xml:space="preserve"> pn.: </w:t>
      </w:r>
      <w:bookmarkStart w:id="2" w:name="_Hlk129265766"/>
      <w:r w:rsidR="00113E26" w:rsidRPr="0062345B">
        <w:rPr>
          <w:rFonts w:ascii="Cambria" w:hAnsi="Cambria"/>
          <w:b/>
          <w:color w:val="002060"/>
        </w:rPr>
        <w:t>„Budowa oczyszczalni ścieków wraz z infrastrukturą towarzyszącą.”</w:t>
      </w:r>
      <w:r w:rsidR="00CF66E7" w:rsidRPr="00113E26">
        <w:rPr>
          <w:rFonts w:ascii="Cambria" w:hAnsi="Cambria" w:cs="Arial"/>
          <w:b/>
          <w:bCs/>
          <w:i/>
          <w:iCs/>
        </w:rPr>
        <w:t xml:space="preserve"> </w:t>
      </w:r>
      <w:bookmarkEnd w:id="2"/>
      <w:r w:rsidR="00CF66E7" w:rsidRPr="00113E26">
        <w:rPr>
          <w:rFonts w:ascii="Cambria" w:hAnsi="Cambria" w:cs="Arial"/>
        </w:rPr>
        <w:t>prowadzonego przez</w:t>
      </w:r>
      <w:r w:rsidR="00CF66E7" w:rsidRPr="00113E26">
        <w:rPr>
          <w:rFonts w:ascii="Cambria" w:hAnsi="Cambria" w:cs="Arial"/>
          <w:b/>
          <w:bCs/>
          <w:i/>
          <w:iCs/>
        </w:rPr>
        <w:t xml:space="preserve"> Gminę </w:t>
      </w:r>
      <w:r w:rsidR="00B457FC" w:rsidRPr="00113E26">
        <w:rPr>
          <w:rFonts w:ascii="Cambria" w:hAnsi="Cambria" w:cs="Arial"/>
          <w:b/>
          <w:bCs/>
          <w:i/>
          <w:iCs/>
        </w:rPr>
        <w:t>Łuków</w:t>
      </w:r>
      <w:r w:rsidRPr="00113E26">
        <w:rPr>
          <w:rFonts w:ascii="Cambria" w:hAnsi="Cambria"/>
          <w:b/>
        </w:rPr>
        <w:t xml:space="preserve">, </w:t>
      </w:r>
      <w:r w:rsidRPr="00113E26">
        <w:rPr>
          <w:rFonts w:ascii="Cambria" w:hAnsi="Cambria"/>
          <w:b/>
          <w:u w:val="single"/>
        </w:rPr>
        <w:t>oświadczam</w:t>
      </w:r>
      <w:r w:rsidR="000501F9" w:rsidRPr="00113E26">
        <w:rPr>
          <w:rFonts w:ascii="Cambria" w:hAnsi="Cambria"/>
          <w:b/>
          <w:u w:val="single"/>
        </w:rPr>
        <w:t>:</w:t>
      </w:r>
    </w:p>
    <w:p w14:paraId="4E363D90" w14:textId="77777777"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1E490F0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0898EF94" w14:textId="77777777"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6E2BB091" w14:textId="781D5CBA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</w:t>
      </w:r>
      <w:r w:rsidR="00B457FC">
        <w:rPr>
          <w:rStyle w:val="Odwoanieprzypisudolnego"/>
          <w:rFonts w:ascii="Cambria" w:hAnsi="Cambria" w:cstheme="minorHAnsi"/>
          <w:iCs/>
        </w:rPr>
        <w:footnoteReference w:id="2"/>
      </w:r>
      <w:r w:rsidRPr="00B057E7">
        <w:rPr>
          <w:rFonts w:ascii="Cambria" w:hAnsi="Cambria" w:cstheme="minorHAnsi"/>
          <w:iCs/>
        </w:rPr>
        <w:t>:</w:t>
      </w:r>
    </w:p>
    <w:p w14:paraId="406F1FB0" w14:textId="77777777" w:rsidR="00F71088" w:rsidRDefault="00F71088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19DBF38C" w14:textId="6B1F3052" w:rsidR="00F71088" w:rsidRPr="000F07B9" w:rsidRDefault="00EC09C0" w:rsidP="00F71088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</w:rPr>
      </w:pPr>
      <w:r w:rsidRPr="000F07B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07B9">
        <w:rPr>
          <w:rFonts w:ascii="Cambria" w:hAnsi="Cambria" w:cs="Arial"/>
          <w:b/>
          <w:bCs/>
        </w:rPr>
        <w:instrText xml:space="preserve"> FORMCHECKBOX </w:instrText>
      </w:r>
      <w:r w:rsidR="00014010">
        <w:rPr>
          <w:rFonts w:ascii="Cambria" w:hAnsi="Cambria" w:cs="Arial"/>
          <w:b/>
          <w:bCs/>
        </w:rPr>
      </w:r>
      <w:r w:rsidR="00014010">
        <w:rPr>
          <w:rFonts w:ascii="Cambria" w:hAnsi="Cambria" w:cs="Arial"/>
          <w:b/>
          <w:bCs/>
        </w:rPr>
        <w:fldChar w:fldCharType="separate"/>
      </w:r>
      <w:r w:rsidRPr="000F07B9">
        <w:rPr>
          <w:rFonts w:ascii="Cambria" w:hAnsi="Cambria" w:cs="Arial"/>
          <w:b/>
          <w:bCs/>
        </w:rPr>
        <w:fldChar w:fldCharType="end"/>
      </w:r>
      <w:r w:rsidRPr="000F07B9">
        <w:rPr>
          <w:rFonts w:ascii="Cambria" w:hAnsi="Cambria" w:cs="Arial"/>
          <w:b/>
          <w:bCs/>
        </w:rPr>
        <w:t xml:space="preserve"> </w:t>
      </w:r>
      <w:r w:rsidR="00F71088" w:rsidRPr="000F07B9">
        <w:rPr>
          <w:rFonts w:ascii="Cambria" w:hAnsi="Cambria" w:cstheme="minorHAnsi"/>
          <w:color w:val="000000"/>
        </w:rPr>
        <w:t xml:space="preserve">pkt. 6.1.4, ppkt. 1) </w:t>
      </w:r>
    </w:p>
    <w:p w14:paraId="45D1AC0F" w14:textId="261B146F" w:rsidR="00545D44" w:rsidRPr="000F07B9" w:rsidRDefault="00545D44" w:rsidP="00F71088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DAC9B90" w14:textId="39A97086" w:rsidR="00545D44" w:rsidRPr="00113E26" w:rsidRDefault="00EC09C0" w:rsidP="00113E26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</w:rPr>
      </w:pPr>
      <w:r w:rsidRPr="000F07B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07B9">
        <w:rPr>
          <w:rFonts w:ascii="Cambria" w:hAnsi="Cambria" w:cs="Arial"/>
          <w:b/>
          <w:bCs/>
        </w:rPr>
        <w:instrText xml:space="preserve"> FORMCHECKBOX </w:instrText>
      </w:r>
      <w:r w:rsidR="00014010">
        <w:rPr>
          <w:rFonts w:ascii="Cambria" w:hAnsi="Cambria" w:cs="Arial"/>
          <w:b/>
          <w:bCs/>
        </w:rPr>
      </w:r>
      <w:r w:rsidR="00014010">
        <w:rPr>
          <w:rFonts w:ascii="Cambria" w:hAnsi="Cambria" w:cs="Arial"/>
          <w:b/>
          <w:bCs/>
        </w:rPr>
        <w:fldChar w:fldCharType="separate"/>
      </w:r>
      <w:r w:rsidRPr="000F07B9">
        <w:rPr>
          <w:rFonts w:ascii="Cambria" w:hAnsi="Cambria" w:cs="Arial"/>
          <w:b/>
          <w:bCs/>
        </w:rPr>
        <w:fldChar w:fldCharType="end"/>
      </w:r>
      <w:r w:rsidRPr="000F07B9">
        <w:rPr>
          <w:rFonts w:ascii="Cambria" w:hAnsi="Cambria" w:cs="Arial"/>
          <w:b/>
          <w:bCs/>
        </w:rPr>
        <w:t xml:space="preserve"> </w:t>
      </w:r>
      <w:r w:rsidR="00F71088" w:rsidRPr="000F07B9">
        <w:rPr>
          <w:rFonts w:ascii="Cambria" w:hAnsi="Cambria" w:cstheme="minorHAnsi"/>
          <w:color w:val="000000"/>
        </w:rPr>
        <w:t xml:space="preserve"> pkt. 6.1.4, ppkt. 2) </w:t>
      </w:r>
    </w:p>
    <w:p w14:paraId="51D8A699" w14:textId="77777777" w:rsidR="007F6326" w:rsidRPr="000F07B9" w:rsidRDefault="007F6326" w:rsidP="0062345B">
      <w:pPr>
        <w:spacing w:line="276" w:lineRule="auto"/>
        <w:jc w:val="both"/>
        <w:rPr>
          <w:rFonts w:ascii="Cambria" w:hAnsi="Cambria" w:cstheme="minorHAnsi"/>
          <w:i/>
          <w:sz w:val="20"/>
          <w:szCs w:val="20"/>
        </w:rPr>
      </w:pPr>
    </w:p>
    <w:p w14:paraId="7F7C19C3" w14:textId="77777777" w:rsidR="00545D44" w:rsidRPr="000F07B9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0F07B9">
        <w:rPr>
          <w:rFonts w:ascii="Cambria" w:hAnsi="Cambria" w:cstheme="minorHAnsi"/>
          <w:b/>
        </w:rPr>
        <w:t>2.</w:t>
      </w:r>
      <w:r w:rsidRPr="000F07B9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0F07B9">
        <w:rPr>
          <w:rStyle w:val="Odwoanieprzypisudolnego"/>
          <w:rFonts w:ascii="Cambria" w:hAnsi="Cambria" w:cstheme="minorHAnsi"/>
          <w:b/>
        </w:rPr>
        <w:footnoteReference w:id="3"/>
      </w:r>
      <w:r w:rsidRPr="000F07B9">
        <w:rPr>
          <w:rFonts w:ascii="Cambria" w:hAnsi="Cambria" w:cstheme="minorHAnsi"/>
        </w:rPr>
        <w:t xml:space="preserve">: </w:t>
      </w:r>
    </w:p>
    <w:p w14:paraId="56F55A67" w14:textId="77777777" w:rsidR="00545D44" w:rsidRPr="000F07B9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D9A1855" w14:textId="5E2AEB69" w:rsidR="00545D44" w:rsidRPr="000F07B9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0F07B9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0F07B9">
        <w:rPr>
          <w:rFonts w:ascii="Cambria" w:hAnsi="Cambria" w:cstheme="minorHAnsi"/>
        </w:rPr>
        <w:br/>
        <w:t xml:space="preserve">innych podmiotu/ów </w:t>
      </w:r>
      <w:r w:rsidRPr="000F07B9">
        <w:rPr>
          <w:rFonts w:ascii="Cambria" w:hAnsi="Cambria" w:cstheme="minorHAnsi"/>
          <w:iCs/>
        </w:rPr>
        <w:t>w zakresie warunku wskazanego w</w:t>
      </w:r>
      <w:r w:rsidR="00B457FC" w:rsidRPr="000F07B9">
        <w:rPr>
          <w:rStyle w:val="Odwoanieprzypisudolnego"/>
          <w:rFonts w:ascii="Cambria" w:hAnsi="Cambria" w:cstheme="minorHAnsi"/>
          <w:iCs/>
        </w:rPr>
        <w:footnoteReference w:id="4"/>
      </w:r>
      <w:r w:rsidR="00B457FC" w:rsidRPr="000F07B9">
        <w:rPr>
          <w:rFonts w:ascii="Cambria" w:hAnsi="Cambria" w:cstheme="minorHAnsi"/>
          <w:iCs/>
        </w:rPr>
        <w:t>:</w:t>
      </w:r>
    </w:p>
    <w:p w14:paraId="2B73C72C" w14:textId="77777777" w:rsidR="00F71088" w:rsidRPr="000F07B9" w:rsidRDefault="00F71088" w:rsidP="00F7108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488550A7" w14:textId="77777777" w:rsidR="00EC09C0" w:rsidRPr="000F07B9" w:rsidRDefault="00EC09C0" w:rsidP="00EC09C0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</w:rPr>
      </w:pPr>
      <w:r w:rsidRPr="000F07B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07B9">
        <w:rPr>
          <w:rFonts w:ascii="Cambria" w:hAnsi="Cambria" w:cs="Arial"/>
          <w:b/>
          <w:bCs/>
        </w:rPr>
        <w:instrText xml:space="preserve"> FORMCHECKBOX </w:instrText>
      </w:r>
      <w:r w:rsidR="00014010">
        <w:rPr>
          <w:rFonts w:ascii="Cambria" w:hAnsi="Cambria" w:cs="Arial"/>
          <w:b/>
          <w:bCs/>
        </w:rPr>
      </w:r>
      <w:r w:rsidR="00014010">
        <w:rPr>
          <w:rFonts w:ascii="Cambria" w:hAnsi="Cambria" w:cs="Arial"/>
          <w:b/>
          <w:bCs/>
        </w:rPr>
        <w:fldChar w:fldCharType="separate"/>
      </w:r>
      <w:r w:rsidRPr="000F07B9">
        <w:rPr>
          <w:rFonts w:ascii="Cambria" w:hAnsi="Cambria" w:cs="Arial"/>
          <w:b/>
          <w:bCs/>
        </w:rPr>
        <w:fldChar w:fldCharType="end"/>
      </w:r>
      <w:r w:rsidRPr="000F07B9">
        <w:rPr>
          <w:rFonts w:ascii="Cambria" w:hAnsi="Cambria" w:cs="Arial"/>
          <w:b/>
          <w:bCs/>
        </w:rPr>
        <w:t xml:space="preserve"> </w:t>
      </w:r>
      <w:r w:rsidRPr="000F07B9">
        <w:rPr>
          <w:rFonts w:ascii="Cambria" w:hAnsi="Cambria" w:cstheme="minorHAnsi"/>
          <w:color w:val="000000"/>
        </w:rPr>
        <w:t xml:space="preserve">pkt. 6.1.4, ppkt. 1) </w:t>
      </w:r>
    </w:p>
    <w:p w14:paraId="3D74057D" w14:textId="77777777" w:rsidR="00EC09C0" w:rsidRPr="000F07B9" w:rsidRDefault="00EC09C0" w:rsidP="00EC09C0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70358B0" w14:textId="6FEA303A" w:rsidR="00EC09C0" w:rsidRPr="000F07B9" w:rsidRDefault="00EC09C0" w:rsidP="00EC09C0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</w:rPr>
      </w:pPr>
      <w:r w:rsidRPr="000F07B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07B9">
        <w:rPr>
          <w:rFonts w:ascii="Cambria" w:hAnsi="Cambria" w:cs="Arial"/>
          <w:b/>
          <w:bCs/>
        </w:rPr>
        <w:instrText xml:space="preserve"> FORMCHECKBOX </w:instrText>
      </w:r>
      <w:r w:rsidR="00014010">
        <w:rPr>
          <w:rFonts w:ascii="Cambria" w:hAnsi="Cambria" w:cs="Arial"/>
          <w:b/>
          <w:bCs/>
        </w:rPr>
      </w:r>
      <w:r w:rsidR="00014010">
        <w:rPr>
          <w:rFonts w:ascii="Cambria" w:hAnsi="Cambria" w:cs="Arial"/>
          <w:b/>
          <w:bCs/>
        </w:rPr>
        <w:fldChar w:fldCharType="separate"/>
      </w:r>
      <w:r w:rsidRPr="000F07B9">
        <w:rPr>
          <w:rFonts w:ascii="Cambria" w:hAnsi="Cambria" w:cs="Arial"/>
          <w:b/>
          <w:bCs/>
        </w:rPr>
        <w:fldChar w:fldCharType="end"/>
      </w:r>
      <w:r w:rsidRPr="000F07B9">
        <w:rPr>
          <w:rFonts w:ascii="Cambria" w:hAnsi="Cambria" w:cs="Arial"/>
          <w:b/>
          <w:bCs/>
        </w:rPr>
        <w:t xml:space="preserve"> </w:t>
      </w:r>
      <w:r w:rsidRPr="000F07B9">
        <w:rPr>
          <w:rFonts w:ascii="Cambria" w:hAnsi="Cambria" w:cstheme="minorHAnsi"/>
          <w:color w:val="000000"/>
        </w:rPr>
        <w:t xml:space="preserve"> pkt. 6.1.4, ppkt. 2) </w:t>
      </w:r>
    </w:p>
    <w:p w14:paraId="546228FD" w14:textId="77777777" w:rsidR="00545D44" w:rsidRPr="006416DA" w:rsidRDefault="00545D44" w:rsidP="006234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54CB5B55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187BBB86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DD5CFE1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6E94E086" w14:textId="77777777"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60766333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8C8725F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CD86DFD" w14:textId="77777777"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  <w:bookmarkStart w:id="3" w:name="_GoBack"/>
      <w:bookmarkEnd w:id="3"/>
    </w:p>
    <w:sectPr w:rsidR="00AD1300" w:rsidRPr="001C1F05" w:rsidSect="002703AE">
      <w:headerReference w:type="default" r:id="rId9"/>
      <w:footerReference w:type="default" r:id="rId10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F35C4" w14:textId="77777777" w:rsidR="00014010" w:rsidRDefault="00014010" w:rsidP="00AF0EDA">
      <w:r>
        <w:separator/>
      </w:r>
    </w:p>
  </w:endnote>
  <w:endnote w:type="continuationSeparator" w:id="0">
    <w:p w14:paraId="56AFEBC1" w14:textId="77777777" w:rsidR="00014010" w:rsidRDefault="0001401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DFA52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07E8E" w14:textId="77777777" w:rsidR="00014010" w:rsidRDefault="00014010" w:rsidP="00AF0EDA">
      <w:r>
        <w:separator/>
      </w:r>
    </w:p>
  </w:footnote>
  <w:footnote w:type="continuationSeparator" w:id="0">
    <w:p w14:paraId="57A34B57" w14:textId="77777777" w:rsidR="00014010" w:rsidRDefault="00014010" w:rsidP="00AF0EDA">
      <w:r>
        <w:continuationSeparator/>
      </w:r>
    </w:p>
  </w:footnote>
  <w:footnote w:id="1">
    <w:p w14:paraId="2A967AB5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97B3CCA" w14:textId="351B3F0C" w:rsidR="00B457FC" w:rsidRDefault="00B457FC">
      <w:pPr>
        <w:pStyle w:val="Tekstprzypisudolnego"/>
      </w:pPr>
      <w:r>
        <w:rPr>
          <w:rStyle w:val="Odwoanieprzypisudolnego"/>
        </w:rPr>
        <w:footnoteRef/>
      </w:r>
      <w:r>
        <w:t xml:space="preserve"> Zaznaczyć spełniany warunek</w:t>
      </w:r>
    </w:p>
  </w:footnote>
  <w:footnote w:id="3">
    <w:p w14:paraId="69EE48AB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34FC57AE" w14:textId="77FDC992" w:rsidR="00B457FC" w:rsidRDefault="00B457FC">
      <w:pPr>
        <w:pStyle w:val="Tekstprzypisudolnego"/>
      </w:pPr>
      <w:r>
        <w:rPr>
          <w:rStyle w:val="Odwoanieprzypisudolnego"/>
        </w:rPr>
        <w:footnoteRef/>
      </w:r>
      <w:r>
        <w:t xml:space="preserve"> Zaznaczyć spełniany warunek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3BDDA" w14:textId="77777777" w:rsidR="00F71088" w:rsidRDefault="00F71088" w:rsidP="00F71088">
    <w:pPr>
      <w:jc w:val="center"/>
      <w:rPr>
        <w:sz w:val="18"/>
        <w:szCs w:val="18"/>
      </w:rPr>
    </w:pPr>
  </w:p>
  <w:p w14:paraId="5D973573" w14:textId="77777777" w:rsidR="00F71088" w:rsidRDefault="00F71088" w:rsidP="00F71088">
    <w:pPr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0" allowOverlap="1" wp14:anchorId="04683A24" wp14:editId="2D8B2323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4DCFC80F" wp14:editId="373AD931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0" allowOverlap="1" wp14:anchorId="67AAFC4C" wp14:editId="259DE519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0" allowOverlap="1" wp14:anchorId="356AC2BB" wp14:editId="5BBD40D2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EA7424" w14:textId="77777777" w:rsidR="00F71088" w:rsidRDefault="00F71088" w:rsidP="00F71088">
    <w:pPr>
      <w:jc w:val="center"/>
      <w:rPr>
        <w:rFonts w:ascii="Cambria" w:hAnsi="Cambria" w:cs="Calibri-Bold"/>
        <w:sz w:val="18"/>
        <w:szCs w:val="18"/>
      </w:rPr>
    </w:pPr>
  </w:p>
  <w:p w14:paraId="19764A1E" w14:textId="77777777" w:rsidR="00F71088" w:rsidRDefault="00F71088" w:rsidP="00F71088">
    <w:pPr>
      <w:jc w:val="center"/>
      <w:rPr>
        <w:rFonts w:ascii="Cambria" w:hAnsi="Cambria" w:cs="Calibri-Bold"/>
        <w:sz w:val="18"/>
        <w:szCs w:val="18"/>
      </w:rPr>
    </w:pPr>
  </w:p>
  <w:p w14:paraId="6A062DD9" w14:textId="77777777" w:rsidR="00F71088" w:rsidRDefault="00F71088" w:rsidP="00F71088">
    <w:pPr>
      <w:jc w:val="center"/>
      <w:rPr>
        <w:rFonts w:ascii="Cambria" w:hAnsi="Cambria" w:cs="Calibri-Bold"/>
        <w:sz w:val="18"/>
        <w:szCs w:val="18"/>
      </w:rPr>
    </w:pPr>
  </w:p>
  <w:p w14:paraId="0A19CC94" w14:textId="77777777" w:rsidR="00F71088" w:rsidRDefault="00F71088" w:rsidP="00F71088">
    <w:pPr>
      <w:jc w:val="center"/>
      <w:rPr>
        <w:rFonts w:ascii="Cambria" w:hAnsi="Cambria" w:cs="Calibri-Bold"/>
        <w:sz w:val="18"/>
        <w:szCs w:val="18"/>
      </w:rPr>
    </w:pPr>
  </w:p>
  <w:p w14:paraId="1ACA0F14" w14:textId="77777777" w:rsidR="00F71088" w:rsidRDefault="00F71088" w:rsidP="00F71088">
    <w:pPr>
      <w:jc w:val="center"/>
      <w:rPr>
        <w:rFonts w:ascii="Cambria" w:hAnsi="Cambria" w:cs="Calibri-Bold"/>
        <w:sz w:val="18"/>
        <w:szCs w:val="18"/>
      </w:rPr>
    </w:pPr>
  </w:p>
  <w:p w14:paraId="54B1266A" w14:textId="77777777" w:rsidR="00F71088" w:rsidRDefault="00F71088" w:rsidP="00F71088">
    <w:pPr>
      <w:jc w:val="center"/>
      <w:rPr>
        <w:rFonts w:ascii="Cambria" w:hAnsi="Cambria" w:cs="Calibri-Bold"/>
        <w:sz w:val="18"/>
        <w:szCs w:val="18"/>
      </w:rPr>
    </w:pPr>
  </w:p>
  <w:p w14:paraId="2B1B9A88" w14:textId="77777777" w:rsidR="00F71088" w:rsidRDefault="00F71088" w:rsidP="00F7108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D042E11" w14:textId="77777777" w:rsidR="00F71088" w:rsidRDefault="00F71088" w:rsidP="00F7108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05B76FB1" w14:textId="77777777" w:rsidR="00A03234" w:rsidRDefault="00A03234" w:rsidP="00A0323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9448728" w14:textId="77777777" w:rsidR="00BB430E" w:rsidRPr="002A2EB4" w:rsidRDefault="00BB430E" w:rsidP="00BB430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010"/>
    <w:rsid w:val="000258E9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07B9"/>
    <w:rsid w:val="000F4D9B"/>
    <w:rsid w:val="00102161"/>
    <w:rsid w:val="00113E26"/>
    <w:rsid w:val="00120C93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6832"/>
    <w:rsid w:val="002E181A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33519"/>
    <w:rsid w:val="00453023"/>
    <w:rsid w:val="00470ECB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2345B"/>
    <w:rsid w:val="00631894"/>
    <w:rsid w:val="0064145F"/>
    <w:rsid w:val="00642D2D"/>
    <w:rsid w:val="00662DA6"/>
    <w:rsid w:val="00670222"/>
    <w:rsid w:val="006779DB"/>
    <w:rsid w:val="0068579C"/>
    <w:rsid w:val="006946FF"/>
    <w:rsid w:val="006A77FA"/>
    <w:rsid w:val="006B0731"/>
    <w:rsid w:val="006B5D08"/>
    <w:rsid w:val="006C2979"/>
    <w:rsid w:val="006E361B"/>
    <w:rsid w:val="006F1BBA"/>
    <w:rsid w:val="006F3C4C"/>
    <w:rsid w:val="007000F6"/>
    <w:rsid w:val="0074567F"/>
    <w:rsid w:val="007478D3"/>
    <w:rsid w:val="00770357"/>
    <w:rsid w:val="00774FE4"/>
    <w:rsid w:val="00782740"/>
    <w:rsid w:val="00786133"/>
    <w:rsid w:val="007D3E39"/>
    <w:rsid w:val="007D701B"/>
    <w:rsid w:val="007F1BA9"/>
    <w:rsid w:val="007F6326"/>
    <w:rsid w:val="008128D0"/>
    <w:rsid w:val="0083019E"/>
    <w:rsid w:val="008327CD"/>
    <w:rsid w:val="00860B77"/>
    <w:rsid w:val="00861F70"/>
    <w:rsid w:val="008A0BC8"/>
    <w:rsid w:val="008A2BBE"/>
    <w:rsid w:val="008B51AC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03234"/>
    <w:rsid w:val="00A10452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6CA8"/>
    <w:rsid w:val="00AC7BB0"/>
    <w:rsid w:val="00AE654B"/>
    <w:rsid w:val="00AF0EDA"/>
    <w:rsid w:val="00AF6804"/>
    <w:rsid w:val="00B02580"/>
    <w:rsid w:val="00B25E74"/>
    <w:rsid w:val="00B32577"/>
    <w:rsid w:val="00B457FC"/>
    <w:rsid w:val="00B64381"/>
    <w:rsid w:val="00B64BE5"/>
    <w:rsid w:val="00B70CB6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91A37"/>
    <w:rsid w:val="00C92969"/>
    <w:rsid w:val="00CB1E85"/>
    <w:rsid w:val="00CB6F5F"/>
    <w:rsid w:val="00CC2F43"/>
    <w:rsid w:val="00CF66E7"/>
    <w:rsid w:val="00D11169"/>
    <w:rsid w:val="00D15988"/>
    <w:rsid w:val="00D213B5"/>
    <w:rsid w:val="00D273C5"/>
    <w:rsid w:val="00D310AF"/>
    <w:rsid w:val="00D34E81"/>
    <w:rsid w:val="00D539A6"/>
    <w:rsid w:val="00D637BB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455E8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C09C0"/>
    <w:rsid w:val="00ED263F"/>
    <w:rsid w:val="00ED4D01"/>
    <w:rsid w:val="00ED59C0"/>
    <w:rsid w:val="00EF129B"/>
    <w:rsid w:val="00F06251"/>
    <w:rsid w:val="00F2225B"/>
    <w:rsid w:val="00F23879"/>
    <w:rsid w:val="00F36501"/>
    <w:rsid w:val="00F42B16"/>
    <w:rsid w:val="00F57AD2"/>
    <w:rsid w:val="00F612B3"/>
    <w:rsid w:val="00F71088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8B3DD1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D7A5B-E14D-4B23-88DB-06BC8684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 Lukow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Mazurkiewicz</dc:creator>
  <cp:keywords/>
  <dc:description/>
  <cp:lastModifiedBy>Gmina Łuków - 4</cp:lastModifiedBy>
  <cp:lastPrinted>2022-07-29T11:16:00Z</cp:lastPrinted>
  <dcterms:created xsi:type="dcterms:W3CDTF">2017-01-13T21:57:00Z</dcterms:created>
  <dcterms:modified xsi:type="dcterms:W3CDTF">2023-03-09T14:05:00Z</dcterms:modified>
</cp:coreProperties>
</file>